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7D949222" w:rsidR="00746E60" w:rsidRPr="005D070A" w:rsidRDefault="00746E60" w:rsidP="005D070A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D070A">
        <w:rPr>
          <w:rFonts w:ascii="Calibri" w:hAnsi="Calibri" w:cs="Calibri"/>
          <w:bCs/>
          <w:szCs w:val="24"/>
        </w:rPr>
        <w:t xml:space="preserve">PREGÃO ELETRÔNICO nº </w:t>
      </w:r>
      <w:r w:rsidR="005D070A">
        <w:rPr>
          <w:rFonts w:ascii="Calibri" w:hAnsi="Calibri" w:cs="Calibri"/>
          <w:bCs/>
          <w:szCs w:val="24"/>
        </w:rPr>
        <w:t>0658</w:t>
      </w:r>
      <w:r w:rsidRPr="005D070A">
        <w:rPr>
          <w:rFonts w:ascii="Calibri" w:hAnsi="Calibri" w:cs="Calibri"/>
          <w:bCs/>
          <w:szCs w:val="24"/>
        </w:rPr>
        <w:t>/202</w:t>
      </w:r>
      <w:r w:rsidR="00170C9D" w:rsidRPr="005D070A">
        <w:rPr>
          <w:rFonts w:ascii="Calibri" w:hAnsi="Calibri" w:cs="Calibri"/>
          <w:bCs/>
          <w:szCs w:val="24"/>
        </w:rPr>
        <w:t>4</w:t>
      </w:r>
    </w:p>
    <w:p w14:paraId="476DAA2D" w14:textId="7CAD77F5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7A8251FE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6460D0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6460D0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>,</w:t>
      </w:r>
      <w:r w:rsidR="00B443FF" w:rsidRPr="00B443FF">
        <w:t xml:space="preserve"> </w:t>
      </w:r>
      <w:r w:rsidR="00B443FF" w:rsidRPr="00B443FF">
        <w:rPr>
          <w:rFonts w:ascii="Calibri" w:hAnsi="Calibri" w:cs="Arial"/>
          <w:sz w:val="22"/>
          <w:szCs w:val="22"/>
        </w:rPr>
        <w:t>CI nº 7625826/SSP-SP, CPF 030.106.838-04</w:t>
      </w:r>
      <w:r w:rsidRPr="005711D8">
        <w:rPr>
          <w:rFonts w:ascii="Calibri" w:hAnsi="Calibri" w:cs="Arial"/>
          <w:sz w:val="22"/>
          <w:szCs w:val="22"/>
        </w:rPr>
        <w:t xml:space="preserve"> 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67ABB1BC" w14:textId="32CA4AD7" w:rsidR="00B443FF" w:rsidRDefault="00B443FF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6030094" w14:textId="77777777" w:rsidR="00B443FF" w:rsidRPr="00B443FF" w:rsidRDefault="00B443FF" w:rsidP="00B443FF">
      <w:pPr>
        <w:rPr>
          <w:rFonts w:asciiTheme="minorHAnsi" w:hAnsiTheme="minorHAnsi" w:cstheme="minorHAnsi"/>
          <w:b/>
          <w:sz w:val="22"/>
          <w:szCs w:val="22"/>
        </w:rPr>
      </w:pPr>
      <w:r w:rsidRPr="00B443FF">
        <w:rPr>
          <w:rFonts w:asciiTheme="minorHAnsi" w:hAnsiTheme="minorHAnsi" w:cstheme="minorHAnsi"/>
          <w:b/>
          <w:sz w:val="22"/>
          <w:szCs w:val="22"/>
        </w:rPr>
        <w:t xml:space="preserve">(TABELA DE LOTES / ITENS E OS RESPECTIVOS VENCEDORES – ANEXA À ATA DE SRP. NELA ENCONTRAM-SE AS </w:t>
      </w:r>
    </w:p>
    <w:p w14:paraId="15A5E3FD" w14:textId="7C3A00C8" w:rsidR="00B443FF" w:rsidRPr="00B443FF" w:rsidRDefault="00B443FF" w:rsidP="00B443FF">
      <w:pPr>
        <w:rPr>
          <w:rFonts w:asciiTheme="minorHAnsi" w:hAnsiTheme="minorHAnsi" w:cstheme="minorHAnsi"/>
          <w:b/>
          <w:sz w:val="22"/>
          <w:szCs w:val="22"/>
        </w:rPr>
      </w:pPr>
      <w:r w:rsidRPr="00B443FF">
        <w:rPr>
          <w:rFonts w:asciiTheme="minorHAnsi" w:hAnsiTheme="minorHAnsi" w:cstheme="minorHAnsi"/>
          <w:b/>
          <w:sz w:val="22"/>
          <w:szCs w:val="22"/>
        </w:rPr>
        <w:t>ESPECIFICAÇÕES QUANTO AO OBJETO E SEUS FUTUROS PRESTADORES)</w:t>
      </w:r>
    </w:p>
    <w:p w14:paraId="4AD043EA" w14:textId="77777777" w:rsidR="00B443FF" w:rsidRDefault="00B443FF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40CE70F5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77FCAA5E" w:rsidR="00746E60" w:rsidRDefault="00C66474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C206C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503484F7" w14:textId="18D0B7D2" w:rsidR="005D070A" w:rsidRDefault="005D070A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A28B60E" w14:textId="77777777" w:rsidR="005D070A" w:rsidRDefault="005D070A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8E8017A" w14:textId="6E94740A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C426303" w14:textId="77777777" w:rsidR="005D070A" w:rsidRDefault="00746E60" w:rsidP="005D070A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6EBD9630" w14:textId="77777777" w:rsidR="005D070A" w:rsidRDefault="005D070A" w:rsidP="005D070A">
      <w:pPr>
        <w:ind w:right="27"/>
        <w:jc w:val="center"/>
        <w:rPr>
          <w:rFonts w:ascii="Calibri" w:hAnsi="Calibri" w:cs="Calibri"/>
        </w:rPr>
      </w:pPr>
      <w:r w:rsidRPr="005711D8">
        <w:rPr>
          <w:rFonts w:ascii="Calibri" w:hAnsi="Calibri" w:cs="Calibri"/>
        </w:rPr>
        <w:t>Fundação Universidade do Estado de Santa</w:t>
      </w:r>
    </w:p>
    <w:p w14:paraId="4434C584" w14:textId="4FA4052C" w:rsidR="005D070A" w:rsidRDefault="005D070A" w:rsidP="005D070A">
      <w:pPr>
        <w:ind w:right="27"/>
        <w:jc w:val="center"/>
        <w:rPr>
          <w:rFonts w:ascii="Calibri" w:hAnsi="Calibri" w:cs="Calibri"/>
        </w:rPr>
      </w:pPr>
    </w:p>
    <w:p w14:paraId="62674A17" w14:textId="2F923DC8" w:rsidR="005D070A" w:rsidRDefault="005D070A" w:rsidP="005D070A">
      <w:pPr>
        <w:ind w:right="27"/>
        <w:jc w:val="center"/>
        <w:rPr>
          <w:rFonts w:ascii="Calibri" w:hAnsi="Calibri" w:cs="Calibri"/>
        </w:rPr>
      </w:pPr>
    </w:p>
    <w:p w14:paraId="1858EAF0" w14:textId="2639C564" w:rsidR="005D070A" w:rsidRDefault="005D070A" w:rsidP="005D070A">
      <w:pPr>
        <w:ind w:right="27"/>
        <w:jc w:val="center"/>
        <w:rPr>
          <w:rFonts w:ascii="Calibri" w:hAnsi="Calibri" w:cs="Calibri"/>
        </w:rPr>
      </w:pPr>
    </w:p>
    <w:p w14:paraId="11565CC1" w14:textId="39312045" w:rsidR="005D070A" w:rsidRDefault="005D070A" w:rsidP="005D070A">
      <w:pPr>
        <w:ind w:right="27"/>
        <w:jc w:val="center"/>
        <w:rPr>
          <w:rFonts w:ascii="Calibri" w:hAnsi="Calibri" w:cs="Calibri"/>
        </w:rPr>
      </w:pPr>
    </w:p>
    <w:p w14:paraId="2CAFCDD6" w14:textId="6F784B41" w:rsidR="005D070A" w:rsidRDefault="005D070A" w:rsidP="005D070A">
      <w:pPr>
        <w:ind w:right="27"/>
        <w:jc w:val="center"/>
        <w:rPr>
          <w:rFonts w:ascii="Calibri" w:hAnsi="Calibri" w:cs="Calibri"/>
        </w:rPr>
      </w:pPr>
    </w:p>
    <w:p w14:paraId="74EBE583" w14:textId="77777777" w:rsidR="005D070A" w:rsidRDefault="005D070A" w:rsidP="005D070A">
      <w:pPr>
        <w:ind w:right="27"/>
        <w:jc w:val="center"/>
        <w:rPr>
          <w:rFonts w:ascii="Calibri" w:hAnsi="Calibri" w:cs="Calibri"/>
        </w:rPr>
      </w:pPr>
    </w:p>
    <w:p w14:paraId="4C891EE2" w14:textId="77777777" w:rsidR="005D070A" w:rsidRDefault="005D070A" w:rsidP="005D070A">
      <w:pPr>
        <w:ind w:right="27"/>
        <w:jc w:val="center"/>
        <w:rPr>
          <w:rFonts w:ascii="Calibri" w:hAnsi="Calibri" w:cs="Calibri"/>
        </w:rPr>
      </w:pPr>
    </w:p>
    <w:p w14:paraId="1E8C7EF3" w14:textId="77777777" w:rsidR="005D070A" w:rsidRDefault="00FD1F41" w:rsidP="005D070A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  <w:r w:rsidR="001926E0"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     </w:t>
      </w:r>
    </w:p>
    <w:p w14:paraId="45F54CEA" w14:textId="09DDCFC6" w:rsidR="005D070A" w:rsidRDefault="005D070A" w:rsidP="005D070A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1D78A2D1" w14:textId="3E5BF5F8" w:rsidR="005D070A" w:rsidRPr="005D070A" w:rsidRDefault="00C66474" w:rsidP="005D070A">
      <w:pPr>
        <w:ind w:right="27"/>
        <w:jc w:val="center"/>
        <w:rPr>
          <w:rFonts w:ascii="Calibri" w:hAnsi="Calibri" w:cs="Calibri"/>
        </w:rPr>
      </w:pPr>
      <w:hyperlink r:id="rId10" w:history="1">
        <w:r w:rsidR="005D070A" w:rsidRPr="005D070A">
          <w:rPr>
            <w:rFonts w:ascii="Calibri" w:hAnsi="Calibri" w:cs="Calibri"/>
          </w:rPr>
          <w:t>VOX 10 SISTEMAS ENGENHARIA E INSTALAÇÕES LTDA</w:t>
        </w:r>
      </w:hyperlink>
    </w:p>
    <w:p w14:paraId="00F14EC4" w14:textId="3E2BB060" w:rsidR="005D070A" w:rsidRDefault="005D070A" w:rsidP="005D070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D1A2932" w14:textId="77777777" w:rsidR="005D070A" w:rsidRDefault="005D070A" w:rsidP="005D070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07D91FC" w14:textId="77777777" w:rsidR="005D070A" w:rsidRDefault="005D070A" w:rsidP="005D070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51D2D64" w14:textId="26DCE47F" w:rsidR="005D070A" w:rsidRDefault="005D070A" w:rsidP="005D070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3369277" w14:textId="5F9D86CA" w:rsidR="005D070A" w:rsidRDefault="005D070A" w:rsidP="005D070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948EFFE" w14:textId="77777777" w:rsidR="005D070A" w:rsidRDefault="005D070A" w:rsidP="005D070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1F0D186" w14:textId="77777777" w:rsidR="005D070A" w:rsidRDefault="005D070A" w:rsidP="005D070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CC3A20F" w14:textId="77777777" w:rsidR="005D070A" w:rsidRDefault="001926E0" w:rsidP="005D070A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(Assinatura Digital)</w:t>
      </w:r>
    </w:p>
    <w:p w14:paraId="430052B2" w14:textId="77777777" w:rsidR="005D070A" w:rsidRDefault="00FD1F41" w:rsidP="005D070A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Contratada</w:t>
      </w:r>
      <w:r w:rsidR="001926E0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3345CFD" w14:textId="5D3547AF" w:rsidR="001926E0" w:rsidRPr="005D070A" w:rsidRDefault="00C66474" w:rsidP="005D070A">
      <w:pPr>
        <w:ind w:right="27"/>
        <w:jc w:val="center"/>
        <w:rPr>
          <w:rFonts w:ascii="Calibri" w:hAnsi="Calibri" w:cs="Calibri"/>
        </w:rPr>
      </w:pPr>
      <w:hyperlink r:id="rId11" w:history="1">
        <w:r w:rsidR="005D070A" w:rsidRPr="005D070A">
          <w:rPr>
            <w:rFonts w:ascii="Calibri" w:hAnsi="Calibri" w:cs="Calibri"/>
          </w:rPr>
          <w:t>CLI DIGITAL LTDA</w:t>
        </w:r>
      </w:hyperlink>
      <w:r w:rsidR="001926E0" w:rsidRPr="005D070A">
        <w:rPr>
          <w:rFonts w:ascii="Calibri" w:hAnsi="Calibri" w:cs="Calibri"/>
        </w:rPr>
        <w:t xml:space="preserve">                                                                                                 </w:t>
      </w:r>
    </w:p>
    <w:p w14:paraId="4705B392" w14:textId="77777777" w:rsidR="00FD1F41" w:rsidRDefault="00FD1F41" w:rsidP="00FD1F41">
      <w:pPr>
        <w:jc w:val="center"/>
        <w:rPr>
          <w:rFonts w:ascii="Calibri" w:hAnsi="Calibri" w:cs="Calibri"/>
          <w:sz w:val="22"/>
        </w:rPr>
      </w:pPr>
    </w:p>
    <w:p w14:paraId="6EC88E02" w14:textId="77777777" w:rsidR="00FD1F41" w:rsidRPr="005711D8" w:rsidRDefault="00FD1F41" w:rsidP="00746E60">
      <w:pPr>
        <w:rPr>
          <w:rFonts w:ascii="Calibri" w:hAnsi="Calibri" w:cs="Calibri"/>
          <w:sz w:val="22"/>
        </w:rPr>
      </w:pPr>
    </w:p>
    <w:sectPr w:rsidR="00FD1F41" w:rsidRPr="005711D8" w:rsidSect="005D070A">
      <w:type w:val="continuous"/>
      <w:pgSz w:w="11907" w:h="16840" w:code="9"/>
      <w:pgMar w:top="851" w:right="708" w:bottom="794" w:left="1134" w:header="567" w:footer="567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BA1597" w:rsidRDefault="00BA1597">
      <w:r>
        <w:separator/>
      </w:r>
    </w:p>
  </w:endnote>
  <w:endnote w:type="continuationSeparator" w:id="0">
    <w:p w14:paraId="7E2AAA9C" w14:textId="77777777" w:rsidR="00BA1597" w:rsidRDefault="00BA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182E347C" w:rsidR="00BA1597" w:rsidRDefault="00BA1597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CD7B48">
      <w:rPr>
        <w:sz w:val="14"/>
      </w:rPr>
      <w:t xml:space="preserve">PE </w:t>
    </w:r>
    <w:r w:rsidR="005D070A">
      <w:rPr>
        <w:sz w:val="14"/>
      </w:rPr>
      <w:t>0658</w:t>
    </w:r>
    <w:r w:rsidRPr="00CD7B48">
      <w:rPr>
        <w:sz w:val="14"/>
      </w:rPr>
      <w:t>/2024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BA1597" w:rsidRDefault="00BA1597">
      <w:r>
        <w:separator/>
      </w:r>
    </w:p>
  </w:footnote>
  <w:footnote w:type="continuationSeparator" w:id="0">
    <w:p w14:paraId="18331152" w14:textId="77777777" w:rsidR="00BA1597" w:rsidRDefault="00BA1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BA1597" w:rsidRDefault="00BA1597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BA1597" w:rsidRPr="006A59DF" w:rsidRDefault="00BA1597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18C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26E0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2FDE"/>
    <w:rsid w:val="001E32E3"/>
    <w:rsid w:val="001E3636"/>
    <w:rsid w:val="001F0987"/>
    <w:rsid w:val="001F3423"/>
    <w:rsid w:val="001F3990"/>
    <w:rsid w:val="00200CE9"/>
    <w:rsid w:val="00202C95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4670"/>
    <w:rsid w:val="00287D56"/>
    <w:rsid w:val="002902CE"/>
    <w:rsid w:val="00295165"/>
    <w:rsid w:val="00297CF6"/>
    <w:rsid w:val="00297FA4"/>
    <w:rsid w:val="002A1C13"/>
    <w:rsid w:val="002A26A5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A46E4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C206C"/>
    <w:rsid w:val="005D070A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60D0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22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3A16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138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51CCB"/>
    <w:rsid w:val="00A53A55"/>
    <w:rsid w:val="00A54375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3FF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1597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BF5F98"/>
    <w:rsid w:val="00BF6C9D"/>
    <w:rsid w:val="00C0055A"/>
    <w:rsid w:val="00C03743"/>
    <w:rsid w:val="00C06808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66474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D7B48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3FF8"/>
    <w:rsid w:val="00D84E0F"/>
    <w:rsid w:val="00D87318"/>
    <w:rsid w:val="00D942F6"/>
    <w:rsid w:val="00D946B8"/>
    <w:rsid w:val="00D962D0"/>
    <w:rsid w:val="00D9682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5AA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1F41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avascript:void(0);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4B2F91"/>
    <w:rsid w:val="0054441A"/>
    <w:rsid w:val="00595F2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2680D"/>
    <w:rsid w:val="00F3313F"/>
    <w:rsid w:val="00F50A63"/>
    <w:rsid w:val="00FA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B7C8B-E9EE-4ACA-8D17-C6D550FC2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1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3176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FABRICIO DEVENZ</cp:lastModifiedBy>
  <cp:revision>65</cp:revision>
  <cp:lastPrinted>2024-08-06T21:37:00Z</cp:lastPrinted>
  <dcterms:created xsi:type="dcterms:W3CDTF">2020-05-14T18:48:00Z</dcterms:created>
  <dcterms:modified xsi:type="dcterms:W3CDTF">2024-08-06T21:38:00Z</dcterms:modified>
</cp:coreProperties>
</file>